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473D739D" w:rsidR="00C7571B" w:rsidRPr="00C7571B" w:rsidRDefault="000A0AFD">
      <w:pPr>
        <w:spacing w:line="300" w:lineRule="auto"/>
        <w:jc w:val="both"/>
        <w:rPr>
          <w:rFonts w:ascii="Arial" w:hAnsi="Arial" w:cs="Arial"/>
          <w:iCs/>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C7571B" w:rsidRPr="00C7571B">
        <w:rPr>
          <w:rFonts w:ascii="Arial" w:hAnsi="Arial" w:cs="Arial"/>
          <w:b/>
          <w:bCs/>
          <w:sz w:val="20"/>
        </w:rPr>
        <w:t>Jánská 23 v Brně – oprava bytu č. 1</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6228DA">
        <w:rPr>
          <w:rFonts w:ascii="Arial" w:hAnsi="Arial" w:cs="Arial"/>
          <w:sz w:val="20"/>
        </w:rPr>
        <w:t xml:space="preserve">opravu bytu </w:t>
      </w:r>
      <w:r w:rsidR="006228DA">
        <w:rPr>
          <w:rFonts w:ascii="Arial" w:hAnsi="Arial" w:cs="Arial"/>
          <w:sz w:val="20"/>
        </w:rPr>
        <w:br/>
        <w:t xml:space="preserve">č. 1 </w:t>
      </w:r>
      <w:r w:rsidR="00B7715A">
        <w:rPr>
          <w:rFonts w:ascii="Arial" w:hAnsi="Arial" w:cs="Arial"/>
          <w:sz w:val="20"/>
        </w:rPr>
        <w:t xml:space="preserve">v objektu </w:t>
      </w:r>
      <w:r w:rsidR="00C7571B">
        <w:rPr>
          <w:rFonts w:ascii="Arial" w:hAnsi="Arial" w:cs="Arial"/>
          <w:sz w:val="20"/>
        </w:rPr>
        <w:t xml:space="preserve">Jánská 23 v Brně. </w:t>
      </w:r>
      <w:r w:rsidR="006228DA">
        <w:rPr>
          <w:rFonts w:ascii="Arial" w:hAnsi="Arial" w:cs="Arial"/>
          <w:sz w:val="20"/>
        </w:rPr>
        <w:t>Zhotovitel si zajistí potřebná povolení k vjezdu a parkování na své vlastní náklady. Během prací bude zhotovitel provádět průběžný úklid a následně i nadstandar</w:t>
      </w:r>
      <w:r w:rsidR="00A52190">
        <w:rPr>
          <w:rFonts w:ascii="Arial" w:hAnsi="Arial" w:cs="Arial"/>
          <w:sz w:val="20"/>
        </w:rPr>
        <w:t>d</w:t>
      </w:r>
      <w:r w:rsidR="006228DA">
        <w:rPr>
          <w:rFonts w:ascii="Arial" w:hAnsi="Arial" w:cs="Arial"/>
          <w:sz w:val="20"/>
        </w:rPr>
        <w:t>ní závěrečný úklid ve společných prostorách bytového domu. Při předání díla předá zhotovitel objednateli doklady o revizi elektroinstalace,</w:t>
      </w:r>
      <w:r>
        <w:rPr>
          <w:rFonts w:ascii="Arial" w:hAnsi="Arial" w:cs="Arial"/>
          <w:sz w:val="20"/>
        </w:rPr>
        <w:t xml:space="preserve"> </w:t>
      </w:r>
      <w:r w:rsidR="006228DA">
        <w:rPr>
          <w:rFonts w:ascii="Arial" w:hAnsi="Arial" w:cs="Arial"/>
          <w:sz w:val="20"/>
        </w:rPr>
        <w:t>o dezinfekci a proplachu vody,</w:t>
      </w:r>
      <w:r>
        <w:rPr>
          <w:rFonts w:ascii="Arial" w:hAnsi="Arial" w:cs="Arial"/>
          <w:sz w:val="20"/>
        </w:rPr>
        <w:t xml:space="preserve"> doklady o </w:t>
      </w:r>
      <w:r w:rsidR="006228DA">
        <w:rPr>
          <w:rFonts w:ascii="Arial" w:hAnsi="Arial" w:cs="Arial"/>
          <w:sz w:val="20"/>
        </w:rPr>
        <w:t>ostatní</w:t>
      </w:r>
      <w:r>
        <w:rPr>
          <w:rFonts w:ascii="Arial" w:hAnsi="Arial" w:cs="Arial"/>
          <w:sz w:val="20"/>
        </w:rPr>
        <w:t>ch</w:t>
      </w:r>
      <w:r w:rsidR="006228DA">
        <w:rPr>
          <w:rFonts w:ascii="Arial" w:hAnsi="Arial" w:cs="Arial"/>
          <w:sz w:val="20"/>
        </w:rPr>
        <w:t xml:space="preserve"> zkoušk</w:t>
      </w:r>
      <w:r>
        <w:rPr>
          <w:rFonts w:ascii="Arial" w:hAnsi="Arial" w:cs="Arial"/>
          <w:sz w:val="20"/>
        </w:rPr>
        <w:t>ách</w:t>
      </w:r>
      <w:r w:rsidR="006228DA">
        <w:rPr>
          <w:rFonts w:ascii="Arial" w:hAnsi="Arial" w:cs="Arial"/>
          <w:sz w:val="20"/>
        </w:rPr>
        <w:t xml:space="preserve"> a doklad o použití protiskluzové dlažby. </w:t>
      </w:r>
      <w:r>
        <w:rPr>
          <w:rFonts w:ascii="Arial" w:hAnsi="Arial" w:cs="Arial"/>
          <w:sz w:val="20"/>
        </w:rPr>
        <w:t xml:space="preserve">Práce budou provedeny dle </w:t>
      </w:r>
      <w:r w:rsidR="00B7715A">
        <w:rPr>
          <w:rFonts w:ascii="Arial" w:hAnsi="Arial" w:cs="Arial"/>
          <w:sz w:val="20"/>
        </w:rPr>
        <w:t>projektové dokume</w:t>
      </w:r>
      <w:r w:rsidR="006228DA">
        <w:rPr>
          <w:rFonts w:ascii="Arial" w:hAnsi="Arial" w:cs="Arial"/>
          <w:sz w:val="20"/>
        </w:rPr>
        <w:t>ntace</w:t>
      </w:r>
      <w:r>
        <w:rPr>
          <w:rFonts w:ascii="Arial" w:hAnsi="Arial" w:cs="Arial"/>
          <w:sz w:val="20"/>
        </w:rPr>
        <w:t xml:space="preserve"> a výkazu výměr zpracovaných </w:t>
      </w:r>
      <w:r w:rsidR="00B7715A">
        <w:rPr>
          <w:rFonts w:ascii="Arial" w:hAnsi="Arial" w:cs="Arial"/>
          <w:sz w:val="20"/>
        </w:rPr>
        <w:t>Radkou Volkovou v </w:t>
      </w:r>
      <w:r w:rsidR="006228DA">
        <w:rPr>
          <w:rFonts w:ascii="Arial" w:hAnsi="Arial" w:cs="Arial"/>
          <w:sz w:val="20"/>
        </w:rPr>
        <w:t>březnu</w:t>
      </w:r>
      <w:r w:rsidR="00B7715A">
        <w:rPr>
          <w:rFonts w:ascii="Arial" w:hAnsi="Arial" w:cs="Arial"/>
          <w:sz w:val="20"/>
        </w:rPr>
        <w:t xml:space="preserve"> 2025</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60E1363"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C7571B">
        <w:rPr>
          <w:rFonts w:ascii="Arial" w:hAnsi="Arial" w:cs="Arial"/>
          <w:b/>
          <w:bCs/>
          <w:sz w:val="20"/>
        </w:rPr>
        <w:t xml:space="preserve">deseti </w:t>
      </w:r>
      <w:r w:rsidR="006228DA" w:rsidRPr="006228DA">
        <w:rPr>
          <w:rFonts w:ascii="Arial" w:hAnsi="Arial" w:cs="Arial"/>
          <w:b/>
          <w:bCs/>
          <w:sz w:val="20"/>
        </w:rPr>
        <w:t>týdnů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5EAFF1F1"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228D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10F40DFF" w14:textId="77777777" w:rsidR="00C7571B" w:rsidRDefault="00C7571B" w:rsidP="005C55F2">
      <w:pPr>
        <w:pStyle w:val="Texttabulky"/>
        <w:spacing w:line="300" w:lineRule="auto"/>
        <w:outlineLvl w:val="0"/>
        <w:rPr>
          <w:rFonts w:ascii="Arial" w:hAnsi="Arial" w:cs="Arial"/>
          <w:snapToGrid w:val="0"/>
          <w:color w:val="auto"/>
          <w:sz w:val="20"/>
          <w:lang w:val="cs-CZ"/>
        </w:rPr>
      </w:pP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27576940"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D781A6B"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3C9D1489" w14:textId="77777777" w:rsidR="00C7571B" w:rsidRDefault="00C7571B">
      <w:pPr>
        <w:pStyle w:val="Texttabulky"/>
        <w:spacing w:line="300" w:lineRule="auto"/>
        <w:rPr>
          <w:rFonts w:ascii="Arial" w:hAnsi="Arial" w:cs="Arial"/>
          <w:sz w:val="20"/>
          <w:lang w:val="cs-CZ"/>
        </w:rPr>
      </w:pP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EDBD" w14:textId="77777777" w:rsidR="00950405" w:rsidRDefault="00950405">
      <w:r>
        <w:separator/>
      </w:r>
    </w:p>
  </w:endnote>
  <w:endnote w:type="continuationSeparator" w:id="0">
    <w:p w14:paraId="189D2A10" w14:textId="77777777" w:rsidR="00950405" w:rsidRDefault="00950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9EA86" w14:textId="77777777" w:rsidR="00950405" w:rsidRDefault="00950405">
      <w:r>
        <w:separator/>
      </w:r>
    </w:p>
  </w:footnote>
  <w:footnote w:type="continuationSeparator" w:id="0">
    <w:p w14:paraId="003676C6" w14:textId="77777777" w:rsidR="00950405" w:rsidRDefault="00950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A0AFD"/>
    <w:rsid w:val="000A72DF"/>
    <w:rsid w:val="001C35D6"/>
    <w:rsid w:val="001F76B2"/>
    <w:rsid w:val="00227A60"/>
    <w:rsid w:val="002342F8"/>
    <w:rsid w:val="00355DAE"/>
    <w:rsid w:val="004327AF"/>
    <w:rsid w:val="00444432"/>
    <w:rsid w:val="004A7C2C"/>
    <w:rsid w:val="005C55F2"/>
    <w:rsid w:val="006228DA"/>
    <w:rsid w:val="007120D3"/>
    <w:rsid w:val="00751125"/>
    <w:rsid w:val="00835F86"/>
    <w:rsid w:val="00872EB8"/>
    <w:rsid w:val="008767D5"/>
    <w:rsid w:val="008D7963"/>
    <w:rsid w:val="00950405"/>
    <w:rsid w:val="00972BE7"/>
    <w:rsid w:val="009D5080"/>
    <w:rsid w:val="00A42953"/>
    <w:rsid w:val="00A52190"/>
    <w:rsid w:val="00AB4299"/>
    <w:rsid w:val="00B262AC"/>
    <w:rsid w:val="00B5462D"/>
    <w:rsid w:val="00B7715A"/>
    <w:rsid w:val="00BA4753"/>
    <w:rsid w:val="00BC12F1"/>
    <w:rsid w:val="00BF721E"/>
    <w:rsid w:val="00C035B9"/>
    <w:rsid w:val="00C55215"/>
    <w:rsid w:val="00C7571B"/>
    <w:rsid w:val="00D35FB6"/>
    <w:rsid w:val="00DF06AA"/>
    <w:rsid w:val="00DF56D9"/>
    <w:rsid w:val="00E61E07"/>
    <w:rsid w:val="00E628A7"/>
    <w:rsid w:val="00E7149B"/>
    <w:rsid w:val="00F00CC8"/>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96</TotalTime>
  <Pages>5</Pages>
  <Words>1875</Words>
  <Characters>11063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14</cp:revision>
  <cp:lastPrinted>2025-04-03T10:07:00Z</cp:lastPrinted>
  <dcterms:created xsi:type="dcterms:W3CDTF">2025-03-28T11:31:00Z</dcterms:created>
  <dcterms:modified xsi:type="dcterms:W3CDTF">2025-06-18T10:16:00Z</dcterms:modified>
</cp:coreProperties>
</file>